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4BD" w:rsidRDefault="009964BD" w:rsidP="001B41ED">
      <w:pPr>
        <w:pStyle w:val="af2"/>
        <w:rPr>
          <w:rFonts w:ascii="Times New Roman" w:hAnsi="Times New Roman"/>
          <w:b/>
          <w:sz w:val="26"/>
          <w:szCs w:val="26"/>
        </w:rPr>
      </w:pPr>
    </w:p>
    <w:p w:rsidR="00DE67B6" w:rsidRPr="00720F3E" w:rsidRDefault="00DE67B6" w:rsidP="00DE67B6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720F3E">
        <w:rPr>
          <w:rFonts w:ascii="Times New Roman" w:hAnsi="Times New Roman"/>
          <w:b/>
          <w:sz w:val="26"/>
          <w:szCs w:val="26"/>
        </w:rPr>
        <w:t xml:space="preserve">АДМИНИСТРАЦИЯ </w:t>
      </w:r>
      <w:r w:rsidR="00A85241">
        <w:rPr>
          <w:rFonts w:ascii="Times New Roman" w:hAnsi="Times New Roman"/>
          <w:b/>
          <w:sz w:val="26"/>
          <w:szCs w:val="26"/>
        </w:rPr>
        <w:t>ПЕТР</w:t>
      </w:r>
      <w:r>
        <w:rPr>
          <w:rFonts w:ascii="Times New Roman" w:hAnsi="Times New Roman"/>
          <w:b/>
          <w:sz w:val="26"/>
          <w:szCs w:val="26"/>
        </w:rPr>
        <w:t>ОВСКОГО</w:t>
      </w:r>
      <w:r w:rsidRPr="00720F3E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:rsidR="00DE67B6" w:rsidRPr="00720F3E" w:rsidRDefault="00DE67B6" w:rsidP="00DE67B6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720F3E">
        <w:rPr>
          <w:rFonts w:ascii="Times New Roman" w:hAnsi="Times New Roman"/>
          <w:b/>
          <w:sz w:val="26"/>
          <w:szCs w:val="26"/>
        </w:rPr>
        <w:t>ПАВЛОВСКОГО МУНИЦИПАЛЬНОГО РАЙОНА</w:t>
      </w:r>
    </w:p>
    <w:p w:rsidR="00DE67B6" w:rsidRPr="00720F3E" w:rsidRDefault="00DE67B6" w:rsidP="00DE67B6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720F3E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DE67B6" w:rsidRPr="00801B2D" w:rsidRDefault="00DE67B6" w:rsidP="00DE67B6">
      <w:pPr>
        <w:jc w:val="center"/>
        <w:rPr>
          <w:b/>
          <w:sz w:val="26"/>
          <w:szCs w:val="26"/>
        </w:rPr>
      </w:pPr>
    </w:p>
    <w:p w:rsidR="00DE67B6" w:rsidRPr="00720F3E" w:rsidRDefault="00DE67B6" w:rsidP="00DE67B6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20F3E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720F3E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DE67B6" w:rsidRPr="00720F3E" w:rsidRDefault="00DE67B6" w:rsidP="00DE67B6">
      <w:pPr>
        <w:pStyle w:val="af2"/>
        <w:rPr>
          <w:rFonts w:ascii="Times New Roman" w:hAnsi="Times New Roman"/>
          <w:u w:val="single"/>
        </w:rPr>
      </w:pPr>
      <w:r w:rsidRPr="00720F3E">
        <w:rPr>
          <w:rFonts w:ascii="Times New Roman" w:hAnsi="Times New Roman"/>
          <w:u w:val="single"/>
        </w:rPr>
        <w:t>От</w:t>
      </w:r>
      <w:r>
        <w:rPr>
          <w:rFonts w:ascii="Times New Roman" w:hAnsi="Times New Roman"/>
          <w:u w:val="single"/>
        </w:rPr>
        <w:t xml:space="preserve"> </w:t>
      </w:r>
      <w:r w:rsidR="0094629E">
        <w:rPr>
          <w:rFonts w:ascii="Times New Roman" w:hAnsi="Times New Roman"/>
          <w:u w:val="single"/>
        </w:rPr>
        <w:t>09.01.2024</w:t>
      </w:r>
      <w:bookmarkStart w:id="0" w:name="_GoBack"/>
      <w:bookmarkEnd w:id="0"/>
      <w:r w:rsidR="009964BD">
        <w:rPr>
          <w:rFonts w:ascii="Times New Roman" w:hAnsi="Times New Roman"/>
          <w:u w:val="single"/>
        </w:rPr>
        <w:t xml:space="preserve">г_    </w:t>
      </w:r>
      <w:r w:rsidRPr="00720F3E">
        <w:rPr>
          <w:rFonts w:ascii="Times New Roman" w:hAnsi="Times New Roman"/>
          <w:u w:val="single"/>
        </w:rPr>
        <w:t xml:space="preserve"> №</w:t>
      </w:r>
      <w:r w:rsidR="0094629E">
        <w:rPr>
          <w:rFonts w:ascii="Times New Roman" w:hAnsi="Times New Roman"/>
          <w:u w:val="single"/>
        </w:rPr>
        <w:t xml:space="preserve"> 1</w:t>
      </w:r>
    </w:p>
    <w:p w:rsidR="00DE67B6" w:rsidRPr="00720F3E" w:rsidRDefault="00DE67B6" w:rsidP="00DE67B6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720F3E">
        <w:rPr>
          <w:rFonts w:ascii="Times New Roman" w:hAnsi="Times New Roman"/>
        </w:rPr>
        <w:t xml:space="preserve">  </w:t>
      </w:r>
      <w:proofErr w:type="spellStart"/>
      <w:r w:rsidRPr="00720F3E">
        <w:rPr>
          <w:rFonts w:ascii="Times New Roman" w:hAnsi="Times New Roman"/>
        </w:rPr>
        <w:t>с</w:t>
      </w:r>
      <w:proofErr w:type="gramStart"/>
      <w:r w:rsidRPr="00720F3E">
        <w:rPr>
          <w:rFonts w:ascii="Times New Roman" w:hAnsi="Times New Roman"/>
        </w:rPr>
        <w:t>.</w:t>
      </w:r>
      <w:r w:rsidR="00A85241">
        <w:rPr>
          <w:rFonts w:ascii="Times New Roman" w:hAnsi="Times New Roman"/>
        </w:rPr>
        <w:t>П</w:t>
      </w:r>
      <w:proofErr w:type="gramEnd"/>
      <w:r w:rsidR="00A85241">
        <w:rPr>
          <w:rFonts w:ascii="Times New Roman" w:hAnsi="Times New Roman"/>
        </w:rPr>
        <w:t>етровка</w:t>
      </w:r>
      <w:proofErr w:type="spellEnd"/>
    </w:p>
    <w:p w:rsidR="00DE67B6" w:rsidRDefault="00DE67B6" w:rsidP="00DE67B6">
      <w:pPr>
        <w:pStyle w:val="210"/>
        <w:ind w:firstLine="0"/>
        <w:jc w:val="left"/>
        <w:rPr>
          <w:szCs w:val="28"/>
        </w:rPr>
      </w:pPr>
    </w:p>
    <w:p w:rsidR="00DE67B6" w:rsidRDefault="00DE67B6" w:rsidP="00DE67B6">
      <w:pPr>
        <w:pStyle w:val="210"/>
        <w:ind w:firstLine="0"/>
        <w:jc w:val="left"/>
        <w:rPr>
          <w:szCs w:val="28"/>
        </w:rPr>
      </w:pPr>
      <w:r>
        <w:rPr>
          <w:szCs w:val="28"/>
        </w:rPr>
        <w:t>Об утверждении схемы водоснабжения</w:t>
      </w:r>
    </w:p>
    <w:p w:rsidR="00DE67B6" w:rsidRPr="00136C1D" w:rsidRDefault="0094629E" w:rsidP="00DE67B6">
      <w:pPr>
        <w:pStyle w:val="210"/>
        <w:ind w:firstLine="0"/>
        <w:jc w:val="left"/>
        <w:rPr>
          <w:szCs w:val="28"/>
        </w:rPr>
      </w:pPr>
      <w:r>
        <w:rPr>
          <w:szCs w:val="28"/>
        </w:rPr>
        <w:t xml:space="preserve">и водоотведения </w:t>
      </w:r>
      <w:r w:rsidR="00A85241">
        <w:rPr>
          <w:szCs w:val="28"/>
        </w:rPr>
        <w:t>Петр</w:t>
      </w:r>
      <w:r w:rsidR="00DE67B6">
        <w:rPr>
          <w:szCs w:val="28"/>
        </w:rPr>
        <w:t>овского</w:t>
      </w:r>
      <w:r w:rsidR="00DE67B6" w:rsidRPr="00136C1D">
        <w:rPr>
          <w:szCs w:val="28"/>
        </w:rPr>
        <w:t xml:space="preserve"> сельского  поселения</w:t>
      </w:r>
    </w:p>
    <w:p w:rsidR="00DE67B6" w:rsidRPr="00136C1D" w:rsidRDefault="00DE67B6" w:rsidP="00DE67B6">
      <w:pPr>
        <w:pStyle w:val="210"/>
        <w:ind w:firstLine="0"/>
        <w:jc w:val="left"/>
        <w:rPr>
          <w:szCs w:val="28"/>
        </w:rPr>
      </w:pPr>
      <w:r w:rsidRPr="00136C1D">
        <w:rPr>
          <w:szCs w:val="28"/>
        </w:rPr>
        <w:t xml:space="preserve">Павловского муниципального      района </w:t>
      </w:r>
    </w:p>
    <w:p w:rsidR="00DE67B6" w:rsidRPr="004C36A3" w:rsidRDefault="00DE67B6" w:rsidP="00DE67B6">
      <w:pPr>
        <w:pStyle w:val="210"/>
        <w:ind w:firstLine="0"/>
        <w:jc w:val="left"/>
        <w:rPr>
          <w:b/>
          <w:szCs w:val="28"/>
        </w:rPr>
      </w:pPr>
      <w:r w:rsidRPr="00136C1D">
        <w:rPr>
          <w:szCs w:val="28"/>
        </w:rPr>
        <w:t>Воронежской области</w:t>
      </w:r>
      <w:r w:rsidR="0094629E">
        <w:rPr>
          <w:szCs w:val="28"/>
        </w:rPr>
        <w:t xml:space="preserve"> на период с 2023 по 2033годы</w:t>
      </w:r>
    </w:p>
    <w:p w:rsidR="00DE67B6" w:rsidRPr="00F90793" w:rsidRDefault="00DE67B6" w:rsidP="00DE67B6">
      <w:pPr>
        <w:pStyle w:val="af1"/>
        <w:shd w:val="clear" w:color="auto" w:fill="FFFFFF"/>
        <w:rPr>
          <w:rFonts w:ascii="Tahoma" w:hAnsi="Tahoma" w:cs="Tahoma"/>
          <w:sz w:val="20"/>
          <w:szCs w:val="20"/>
        </w:rPr>
      </w:pPr>
    </w:p>
    <w:p w:rsidR="00DE67B6" w:rsidRPr="00F90793" w:rsidRDefault="00DE67B6" w:rsidP="00DE67B6">
      <w:pPr>
        <w:pStyle w:val="af1"/>
        <w:shd w:val="clear" w:color="auto" w:fill="FFFFFF"/>
        <w:ind w:firstLine="708"/>
        <w:jc w:val="both"/>
        <w:rPr>
          <w:sz w:val="26"/>
          <w:szCs w:val="26"/>
        </w:rPr>
      </w:pPr>
      <w:r w:rsidRPr="00F90793">
        <w:rPr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</w:t>
      </w:r>
      <w:r w:rsidR="00A85241">
        <w:rPr>
          <w:sz w:val="26"/>
          <w:szCs w:val="26"/>
        </w:rPr>
        <w:t>ведении», администрация Петр</w:t>
      </w:r>
      <w:r w:rsidRPr="00F90793">
        <w:rPr>
          <w:sz w:val="26"/>
          <w:szCs w:val="26"/>
        </w:rPr>
        <w:t xml:space="preserve">овского сельского поселения </w:t>
      </w:r>
    </w:p>
    <w:p w:rsidR="00DE67B6" w:rsidRPr="00F90793" w:rsidRDefault="00DE67B6" w:rsidP="00DE67B6">
      <w:pPr>
        <w:pStyle w:val="af1"/>
        <w:shd w:val="clear" w:color="auto" w:fill="FFFFFF"/>
        <w:jc w:val="center"/>
        <w:rPr>
          <w:sz w:val="26"/>
          <w:szCs w:val="26"/>
        </w:rPr>
      </w:pPr>
      <w:r w:rsidRPr="00F90793">
        <w:rPr>
          <w:sz w:val="26"/>
          <w:szCs w:val="26"/>
        </w:rPr>
        <w:t>ПОСТАНОВЛЯЕТ:</w:t>
      </w:r>
    </w:p>
    <w:p w:rsidR="0094629E" w:rsidRPr="0094629E" w:rsidRDefault="0094629E" w:rsidP="0094629E">
      <w:pPr>
        <w:pStyle w:val="210"/>
        <w:ind w:firstLine="0"/>
        <w:jc w:val="left"/>
        <w:rPr>
          <w:sz w:val="26"/>
          <w:szCs w:val="26"/>
        </w:rPr>
      </w:pPr>
      <w:r w:rsidRPr="0094629E">
        <w:rPr>
          <w:sz w:val="26"/>
          <w:szCs w:val="26"/>
        </w:rPr>
        <w:t xml:space="preserve">     1.</w:t>
      </w:r>
      <w:r w:rsidR="00DE67B6" w:rsidRPr="0094629E">
        <w:rPr>
          <w:sz w:val="26"/>
          <w:szCs w:val="26"/>
        </w:rPr>
        <w:t xml:space="preserve">Утвердить </w:t>
      </w:r>
      <w:r w:rsidRPr="0094629E">
        <w:rPr>
          <w:sz w:val="26"/>
          <w:szCs w:val="26"/>
        </w:rPr>
        <w:t>схемы водоснабжения</w:t>
      </w:r>
      <w:r w:rsidRPr="0094629E">
        <w:rPr>
          <w:sz w:val="26"/>
          <w:szCs w:val="26"/>
        </w:rPr>
        <w:t xml:space="preserve">  </w:t>
      </w:r>
      <w:r w:rsidRPr="0094629E">
        <w:rPr>
          <w:sz w:val="26"/>
          <w:szCs w:val="26"/>
        </w:rPr>
        <w:t xml:space="preserve">и водоотведения Петровского сельского  </w:t>
      </w:r>
      <w:r w:rsidRPr="0094629E">
        <w:rPr>
          <w:sz w:val="26"/>
          <w:szCs w:val="26"/>
        </w:rPr>
        <w:t xml:space="preserve">  </w:t>
      </w:r>
      <w:r w:rsidRPr="0094629E">
        <w:rPr>
          <w:sz w:val="26"/>
          <w:szCs w:val="26"/>
        </w:rPr>
        <w:t>поселения</w:t>
      </w:r>
      <w:r w:rsidRPr="0094629E">
        <w:rPr>
          <w:sz w:val="26"/>
          <w:szCs w:val="26"/>
        </w:rPr>
        <w:t xml:space="preserve">  </w:t>
      </w:r>
      <w:r w:rsidRPr="0094629E">
        <w:rPr>
          <w:sz w:val="26"/>
          <w:szCs w:val="26"/>
        </w:rPr>
        <w:t xml:space="preserve">Павловского муниципального      района </w:t>
      </w:r>
      <w:r w:rsidRPr="0094629E">
        <w:rPr>
          <w:sz w:val="26"/>
          <w:szCs w:val="26"/>
        </w:rPr>
        <w:t xml:space="preserve"> </w:t>
      </w:r>
      <w:r w:rsidRPr="0094629E">
        <w:rPr>
          <w:sz w:val="26"/>
          <w:szCs w:val="26"/>
        </w:rPr>
        <w:t>Воронежской области на период с 2023 по 2033годы</w:t>
      </w:r>
    </w:p>
    <w:p w:rsidR="00DE67B6" w:rsidRPr="0094629E" w:rsidRDefault="00DE67B6" w:rsidP="0094629E">
      <w:pPr>
        <w:pStyle w:val="ConsPlusTitle"/>
        <w:jc w:val="both"/>
        <w:rPr>
          <w:b w:val="0"/>
          <w:sz w:val="26"/>
          <w:szCs w:val="26"/>
        </w:rPr>
      </w:pPr>
      <w:r w:rsidRPr="0094629E">
        <w:rPr>
          <w:color w:val="4A5562"/>
          <w:sz w:val="26"/>
          <w:szCs w:val="26"/>
        </w:rPr>
        <w:br/>
      </w:r>
      <w:r w:rsidRPr="0094629E">
        <w:rPr>
          <w:b w:val="0"/>
          <w:sz w:val="26"/>
          <w:szCs w:val="26"/>
        </w:rPr>
        <w:t>2. Обнародовать настоящее постановление в соответствии с Порядком обнародования нор</w:t>
      </w:r>
      <w:r w:rsidR="00A85241" w:rsidRPr="0094629E">
        <w:rPr>
          <w:b w:val="0"/>
          <w:sz w:val="26"/>
          <w:szCs w:val="26"/>
        </w:rPr>
        <w:t>мативных правовых актов Петр</w:t>
      </w:r>
      <w:r w:rsidRPr="0094629E">
        <w:rPr>
          <w:b w:val="0"/>
          <w:sz w:val="26"/>
          <w:szCs w:val="26"/>
        </w:rPr>
        <w:t>овского сельского поселения  и разместить на официальном сайте</w:t>
      </w:r>
      <w:r w:rsidR="00A85241" w:rsidRPr="0094629E">
        <w:rPr>
          <w:b w:val="0"/>
          <w:sz w:val="26"/>
          <w:szCs w:val="26"/>
        </w:rPr>
        <w:t xml:space="preserve"> Петр</w:t>
      </w:r>
      <w:r w:rsidRPr="0094629E">
        <w:rPr>
          <w:b w:val="0"/>
          <w:sz w:val="26"/>
          <w:szCs w:val="26"/>
        </w:rPr>
        <w:t>овского сельского поселения</w:t>
      </w:r>
      <w:r w:rsidR="0094629E">
        <w:rPr>
          <w:b w:val="0"/>
          <w:sz w:val="26"/>
          <w:szCs w:val="26"/>
        </w:rPr>
        <w:t xml:space="preserve">  </w:t>
      </w:r>
      <w:r w:rsidRPr="0094629E">
        <w:rPr>
          <w:b w:val="0"/>
          <w:sz w:val="26"/>
          <w:szCs w:val="26"/>
        </w:rPr>
        <w:t xml:space="preserve"> в сети « Интернет».</w:t>
      </w:r>
    </w:p>
    <w:p w:rsidR="00DE67B6" w:rsidRPr="00720F3E" w:rsidRDefault="00DE67B6" w:rsidP="00DE67B6">
      <w:pPr>
        <w:pStyle w:val="af2"/>
        <w:jc w:val="both"/>
        <w:rPr>
          <w:b/>
          <w:sz w:val="26"/>
          <w:szCs w:val="26"/>
        </w:rPr>
      </w:pPr>
      <w:r w:rsidRPr="00720F3E">
        <w:rPr>
          <w:rFonts w:ascii="Times New Roman" w:hAnsi="Times New Roman"/>
          <w:sz w:val="26"/>
          <w:szCs w:val="26"/>
        </w:rPr>
        <w:t xml:space="preserve">  </w:t>
      </w:r>
      <w:r w:rsidRPr="00720F3E">
        <w:rPr>
          <w:rFonts w:ascii="Times New Roman" w:hAnsi="Times New Roman"/>
          <w:sz w:val="26"/>
          <w:szCs w:val="26"/>
        </w:rPr>
        <w:tab/>
      </w:r>
    </w:p>
    <w:p w:rsidR="00DE67B6" w:rsidRPr="00720F3E" w:rsidRDefault="00DE67B6" w:rsidP="00DE67B6">
      <w:pPr>
        <w:pStyle w:val="ConsPlusTitle"/>
        <w:tabs>
          <w:tab w:val="left" w:pos="720"/>
        </w:tabs>
        <w:ind w:firstLine="720"/>
        <w:rPr>
          <w:b w:val="0"/>
          <w:sz w:val="26"/>
          <w:szCs w:val="26"/>
        </w:rPr>
      </w:pPr>
    </w:p>
    <w:p w:rsidR="00DE67B6" w:rsidRDefault="0094629E" w:rsidP="00DE67B6">
      <w:pPr>
        <w:pStyle w:val="ConsPlusTitle"/>
        <w:tabs>
          <w:tab w:val="left" w:pos="720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Глава Петровского сельского поселения</w:t>
      </w:r>
    </w:p>
    <w:p w:rsidR="0094629E" w:rsidRDefault="0094629E" w:rsidP="00DE67B6">
      <w:pPr>
        <w:pStyle w:val="ConsPlusTitle"/>
        <w:tabs>
          <w:tab w:val="left" w:pos="720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Павловского муниципального района </w:t>
      </w:r>
    </w:p>
    <w:p w:rsidR="0094629E" w:rsidRDefault="0094629E" w:rsidP="00DE67B6">
      <w:pPr>
        <w:pStyle w:val="ConsPlusTitle"/>
        <w:tabs>
          <w:tab w:val="left" w:pos="720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Воронежской области                                                                    </w:t>
      </w:r>
      <w:proofErr w:type="spellStart"/>
      <w:r>
        <w:rPr>
          <w:b w:val="0"/>
          <w:sz w:val="26"/>
          <w:szCs w:val="26"/>
        </w:rPr>
        <w:t>Н.И.Подобина</w:t>
      </w:r>
      <w:proofErr w:type="spellEnd"/>
    </w:p>
    <w:p w:rsidR="00DE67B6" w:rsidRPr="00720F3E" w:rsidRDefault="00DE67B6" w:rsidP="00DE67B6">
      <w:pPr>
        <w:pStyle w:val="ConsPlusTitle"/>
        <w:tabs>
          <w:tab w:val="left" w:pos="720"/>
        </w:tabs>
        <w:ind w:firstLine="720"/>
        <w:rPr>
          <w:b w:val="0"/>
          <w:sz w:val="26"/>
          <w:szCs w:val="26"/>
        </w:rPr>
      </w:pPr>
    </w:p>
    <w:p w:rsidR="00A83E15" w:rsidRDefault="00A83E15" w:rsidP="00E35BD1">
      <w:pPr>
        <w:rPr>
          <w:color w:val="00000A"/>
        </w:rPr>
        <w:sectPr w:rsidR="00A83E15" w:rsidSect="001B41E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851" w:right="848" w:bottom="142" w:left="1134" w:header="708" w:footer="708" w:gutter="0"/>
          <w:cols w:space="720"/>
          <w:docGrid w:linePitch="240" w:charSpace="36864"/>
        </w:sectPr>
      </w:pPr>
    </w:p>
    <w:p w:rsidR="00A83E15" w:rsidRPr="006102DB" w:rsidRDefault="00A83E15" w:rsidP="0094629E">
      <w:pPr>
        <w:spacing w:after="0"/>
        <w:rPr>
          <w:sz w:val="20"/>
          <w:szCs w:val="20"/>
        </w:rPr>
      </w:pPr>
    </w:p>
    <w:sectPr w:rsidR="00A83E15" w:rsidRPr="006102DB" w:rsidSect="006102D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6837" w:h="11905" w:orient="landscape"/>
      <w:pgMar w:top="992" w:right="1134" w:bottom="709" w:left="1134" w:header="720" w:footer="720" w:gutter="0"/>
      <w:cols w:space="720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73E" w:rsidRDefault="00D3373E" w:rsidP="006410A3">
      <w:pPr>
        <w:spacing w:after="0" w:line="240" w:lineRule="auto"/>
      </w:pPr>
      <w:r>
        <w:separator/>
      </w:r>
    </w:p>
  </w:endnote>
  <w:endnote w:type="continuationSeparator" w:id="0">
    <w:p w:rsidR="00D3373E" w:rsidRDefault="00D3373E" w:rsidP="0064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15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73E" w:rsidRDefault="00D3373E" w:rsidP="006410A3">
      <w:pPr>
        <w:spacing w:after="0" w:line="240" w:lineRule="auto"/>
      </w:pPr>
      <w:r>
        <w:separator/>
      </w:r>
    </w:p>
  </w:footnote>
  <w:footnote w:type="continuationSeparator" w:id="0">
    <w:p w:rsidR="00D3373E" w:rsidRDefault="00D3373E" w:rsidP="0064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15" w:rsidRDefault="00A83E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1F7D36CE"/>
    <w:multiLevelType w:val="hybridMultilevel"/>
    <w:tmpl w:val="33B8677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10">
    <w:nsid w:val="58F036C0"/>
    <w:multiLevelType w:val="hybridMultilevel"/>
    <w:tmpl w:val="204E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973124"/>
    <w:multiLevelType w:val="hybridMultilevel"/>
    <w:tmpl w:val="5C58133A"/>
    <w:lvl w:ilvl="0" w:tplc="0630DF2C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B67F5F"/>
    <w:multiLevelType w:val="hybridMultilevel"/>
    <w:tmpl w:val="8DBCD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BD1"/>
    <w:rsid w:val="0000432C"/>
    <w:rsid w:val="000066EF"/>
    <w:rsid w:val="00023168"/>
    <w:rsid w:val="00024760"/>
    <w:rsid w:val="00024DCE"/>
    <w:rsid w:val="00030FCE"/>
    <w:rsid w:val="0003508F"/>
    <w:rsid w:val="000468FB"/>
    <w:rsid w:val="00053337"/>
    <w:rsid w:val="00072745"/>
    <w:rsid w:val="00084D54"/>
    <w:rsid w:val="000A2F59"/>
    <w:rsid w:val="000A3CE8"/>
    <w:rsid w:val="000B29E5"/>
    <w:rsid w:val="000B7BD1"/>
    <w:rsid w:val="000E5ED4"/>
    <w:rsid w:val="000F5B39"/>
    <w:rsid w:val="000F5D83"/>
    <w:rsid w:val="0013136D"/>
    <w:rsid w:val="0014261B"/>
    <w:rsid w:val="001543E5"/>
    <w:rsid w:val="00157711"/>
    <w:rsid w:val="001647A3"/>
    <w:rsid w:val="00165E50"/>
    <w:rsid w:val="001714F8"/>
    <w:rsid w:val="001751E4"/>
    <w:rsid w:val="001777D3"/>
    <w:rsid w:val="001B41ED"/>
    <w:rsid w:val="001C48DF"/>
    <w:rsid w:val="001E138C"/>
    <w:rsid w:val="001F48E1"/>
    <w:rsid w:val="001F583D"/>
    <w:rsid w:val="002125AC"/>
    <w:rsid w:val="0021413A"/>
    <w:rsid w:val="00222200"/>
    <w:rsid w:val="002268C3"/>
    <w:rsid w:val="00232787"/>
    <w:rsid w:val="00243D44"/>
    <w:rsid w:val="00247107"/>
    <w:rsid w:val="00250D3A"/>
    <w:rsid w:val="002531D5"/>
    <w:rsid w:val="00270116"/>
    <w:rsid w:val="00273993"/>
    <w:rsid w:val="00276E54"/>
    <w:rsid w:val="00290E21"/>
    <w:rsid w:val="002942D8"/>
    <w:rsid w:val="002A450B"/>
    <w:rsid w:val="002E19B7"/>
    <w:rsid w:val="002F0F78"/>
    <w:rsid w:val="00305B52"/>
    <w:rsid w:val="00313852"/>
    <w:rsid w:val="0031574B"/>
    <w:rsid w:val="00336ACA"/>
    <w:rsid w:val="00377674"/>
    <w:rsid w:val="00392272"/>
    <w:rsid w:val="003A427B"/>
    <w:rsid w:val="003C2609"/>
    <w:rsid w:val="003D5A6A"/>
    <w:rsid w:val="003E6618"/>
    <w:rsid w:val="003F121B"/>
    <w:rsid w:val="003F388E"/>
    <w:rsid w:val="00410199"/>
    <w:rsid w:val="00410B70"/>
    <w:rsid w:val="00411E34"/>
    <w:rsid w:val="00414D19"/>
    <w:rsid w:val="00421102"/>
    <w:rsid w:val="00436EEE"/>
    <w:rsid w:val="0044397A"/>
    <w:rsid w:val="00450EFA"/>
    <w:rsid w:val="00474B9C"/>
    <w:rsid w:val="00475683"/>
    <w:rsid w:val="00486FDA"/>
    <w:rsid w:val="004873F8"/>
    <w:rsid w:val="00487478"/>
    <w:rsid w:val="00497B6F"/>
    <w:rsid w:val="004A01D8"/>
    <w:rsid w:val="004A65A4"/>
    <w:rsid w:val="004A7E50"/>
    <w:rsid w:val="004D1D7A"/>
    <w:rsid w:val="004E6CDF"/>
    <w:rsid w:val="004F121E"/>
    <w:rsid w:val="00500712"/>
    <w:rsid w:val="005049AC"/>
    <w:rsid w:val="005049F6"/>
    <w:rsid w:val="005124EC"/>
    <w:rsid w:val="00517408"/>
    <w:rsid w:val="0052447F"/>
    <w:rsid w:val="00545004"/>
    <w:rsid w:val="0055657C"/>
    <w:rsid w:val="00557824"/>
    <w:rsid w:val="00557EAE"/>
    <w:rsid w:val="00566B08"/>
    <w:rsid w:val="0057312F"/>
    <w:rsid w:val="005E4546"/>
    <w:rsid w:val="005F337C"/>
    <w:rsid w:val="005F42AA"/>
    <w:rsid w:val="006102DB"/>
    <w:rsid w:val="0061132E"/>
    <w:rsid w:val="00616631"/>
    <w:rsid w:val="006410A3"/>
    <w:rsid w:val="0066232D"/>
    <w:rsid w:val="00666907"/>
    <w:rsid w:val="0067487B"/>
    <w:rsid w:val="00682C91"/>
    <w:rsid w:val="006979CD"/>
    <w:rsid w:val="006A1268"/>
    <w:rsid w:val="006B04DF"/>
    <w:rsid w:val="006C6B78"/>
    <w:rsid w:val="00714A48"/>
    <w:rsid w:val="00730742"/>
    <w:rsid w:val="0074143C"/>
    <w:rsid w:val="00744BC4"/>
    <w:rsid w:val="00746FB7"/>
    <w:rsid w:val="00753001"/>
    <w:rsid w:val="00754717"/>
    <w:rsid w:val="0075491E"/>
    <w:rsid w:val="00785540"/>
    <w:rsid w:val="007A73A2"/>
    <w:rsid w:val="007B6849"/>
    <w:rsid w:val="007B6CD1"/>
    <w:rsid w:val="007D27EC"/>
    <w:rsid w:val="007F2D49"/>
    <w:rsid w:val="00800835"/>
    <w:rsid w:val="00803B9D"/>
    <w:rsid w:val="008102B6"/>
    <w:rsid w:val="00824781"/>
    <w:rsid w:val="00824ED6"/>
    <w:rsid w:val="00826053"/>
    <w:rsid w:val="008263AD"/>
    <w:rsid w:val="008303A8"/>
    <w:rsid w:val="0083315F"/>
    <w:rsid w:val="008446A0"/>
    <w:rsid w:val="0084507A"/>
    <w:rsid w:val="00852F10"/>
    <w:rsid w:val="00862F59"/>
    <w:rsid w:val="0088530B"/>
    <w:rsid w:val="00886DFA"/>
    <w:rsid w:val="008A4A1A"/>
    <w:rsid w:val="008A527E"/>
    <w:rsid w:val="008A6644"/>
    <w:rsid w:val="008B7327"/>
    <w:rsid w:val="008C5D35"/>
    <w:rsid w:val="008E1E7A"/>
    <w:rsid w:val="008F6C63"/>
    <w:rsid w:val="00904A26"/>
    <w:rsid w:val="00912712"/>
    <w:rsid w:val="00915F57"/>
    <w:rsid w:val="009240EA"/>
    <w:rsid w:val="0094629E"/>
    <w:rsid w:val="00961678"/>
    <w:rsid w:val="009739D2"/>
    <w:rsid w:val="00974965"/>
    <w:rsid w:val="00982CA7"/>
    <w:rsid w:val="009964BD"/>
    <w:rsid w:val="009A7B4D"/>
    <w:rsid w:val="009B4D98"/>
    <w:rsid w:val="009C4256"/>
    <w:rsid w:val="009D2321"/>
    <w:rsid w:val="009E6193"/>
    <w:rsid w:val="009E7CAE"/>
    <w:rsid w:val="009F3634"/>
    <w:rsid w:val="009F3EFB"/>
    <w:rsid w:val="00A02C1D"/>
    <w:rsid w:val="00A11868"/>
    <w:rsid w:val="00A14B8B"/>
    <w:rsid w:val="00A40B09"/>
    <w:rsid w:val="00A55601"/>
    <w:rsid w:val="00A71E66"/>
    <w:rsid w:val="00A82167"/>
    <w:rsid w:val="00A83E15"/>
    <w:rsid w:val="00A85241"/>
    <w:rsid w:val="00A943EE"/>
    <w:rsid w:val="00AA7631"/>
    <w:rsid w:val="00AB43D6"/>
    <w:rsid w:val="00AD45C0"/>
    <w:rsid w:val="00AD72A8"/>
    <w:rsid w:val="00AE7EC9"/>
    <w:rsid w:val="00B03EA1"/>
    <w:rsid w:val="00B250B0"/>
    <w:rsid w:val="00B37FF1"/>
    <w:rsid w:val="00B72189"/>
    <w:rsid w:val="00B83C60"/>
    <w:rsid w:val="00B9144A"/>
    <w:rsid w:val="00B93D5B"/>
    <w:rsid w:val="00BA0AEB"/>
    <w:rsid w:val="00BA3769"/>
    <w:rsid w:val="00BB6484"/>
    <w:rsid w:val="00BE0552"/>
    <w:rsid w:val="00BF2EA1"/>
    <w:rsid w:val="00BF4C8F"/>
    <w:rsid w:val="00C36E91"/>
    <w:rsid w:val="00C50C96"/>
    <w:rsid w:val="00C66641"/>
    <w:rsid w:val="00C70813"/>
    <w:rsid w:val="00C71024"/>
    <w:rsid w:val="00C74029"/>
    <w:rsid w:val="00C755AF"/>
    <w:rsid w:val="00C83D2D"/>
    <w:rsid w:val="00C86E27"/>
    <w:rsid w:val="00CA34A7"/>
    <w:rsid w:val="00CD1670"/>
    <w:rsid w:val="00CD691E"/>
    <w:rsid w:val="00CE1333"/>
    <w:rsid w:val="00CE7F1B"/>
    <w:rsid w:val="00D016CD"/>
    <w:rsid w:val="00D175F6"/>
    <w:rsid w:val="00D3373E"/>
    <w:rsid w:val="00D419AD"/>
    <w:rsid w:val="00D65509"/>
    <w:rsid w:val="00D83D8B"/>
    <w:rsid w:val="00D86F02"/>
    <w:rsid w:val="00DB0B64"/>
    <w:rsid w:val="00DC00A0"/>
    <w:rsid w:val="00DE23C4"/>
    <w:rsid w:val="00DE67B6"/>
    <w:rsid w:val="00DE7E0B"/>
    <w:rsid w:val="00E05D87"/>
    <w:rsid w:val="00E10650"/>
    <w:rsid w:val="00E35BD1"/>
    <w:rsid w:val="00E4365D"/>
    <w:rsid w:val="00E47256"/>
    <w:rsid w:val="00E552B7"/>
    <w:rsid w:val="00E75547"/>
    <w:rsid w:val="00E97124"/>
    <w:rsid w:val="00EB5703"/>
    <w:rsid w:val="00ED3CAC"/>
    <w:rsid w:val="00ED403E"/>
    <w:rsid w:val="00EE08D3"/>
    <w:rsid w:val="00EF411B"/>
    <w:rsid w:val="00EF4E50"/>
    <w:rsid w:val="00F004FB"/>
    <w:rsid w:val="00F01794"/>
    <w:rsid w:val="00F11680"/>
    <w:rsid w:val="00F120B0"/>
    <w:rsid w:val="00F17D3D"/>
    <w:rsid w:val="00F45AA1"/>
    <w:rsid w:val="00F50182"/>
    <w:rsid w:val="00F53202"/>
    <w:rsid w:val="00FA3C39"/>
    <w:rsid w:val="00FA4668"/>
    <w:rsid w:val="00FB0613"/>
    <w:rsid w:val="00FB375C"/>
    <w:rsid w:val="00FD059F"/>
    <w:rsid w:val="00FD3E73"/>
    <w:rsid w:val="00FD45D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D1"/>
    <w:pPr>
      <w:suppressAutoHyphens/>
      <w:spacing w:after="200" w:line="276" w:lineRule="auto"/>
    </w:pPr>
    <w:rPr>
      <w:rFonts w:cs="font150"/>
      <w:kern w:val="1"/>
      <w:sz w:val="22"/>
      <w:szCs w:val="22"/>
      <w:lang w:eastAsia="ar-SA"/>
    </w:rPr>
  </w:style>
  <w:style w:type="paragraph" w:styleId="1">
    <w:name w:val="heading 1"/>
    <w:basedOn w:val="a"/>
    <w:next w:val="a0"/>
    <w:link w:val="10"/>
    <w:uiPriority w:val="99"/>
    <w:qFormat/>
    <w:rsid w:val="00E35BD1"/>
    <w:pPr>
      <w:keepNext/>
      <w:widowControl w:val="0"/>
      <w:tabs>
        <w:tab w:val="num" w:pos="432"/>
      </w:tabs>
      <w:spacing w:before="240" w:after="60" w:line="100" w:lineRule="atLeast"/>
      <w:ind w:left="432" w:hanging="432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E35BD1"/>
    <w:pPr>
      <w:keepNext/>
      <w:widowControl w:val="0"/>
      <w:tabs>
        <w:tab w:val="num" w:pos="576"/>
      </w:tabs>
      <w:spacing w:before="240" w:after="60" w:line="100" w:lineRule="atLeast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9"/>
    <w:qFormat/>
    <w:rsid w:val="00E35BD1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5BD1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link w:val="2"/>
    <w:uiPriority w:val="99"/>
    <w:locked/>
    <w:rsid w:val="00E35BD1"/>
    <w:rPr>
      <w:rFonts w:ascii="Arial" w:hAnsi="Arial" w:cs="Arial"/>
      <w:b/>
      <w:bCs/>
      <w:i/>
      <w:iCs/>
      <w:kern w:val="1"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uiPriority w:val="99"/>
    <w:locked/>
    <w:rsid w:val="00E35BD1"/>
    <w:rPr>
      <w:rFonts w:ascii="Arial" w:hAnsi="Arial" w:cs="Arial"/>
      <w:b/>
      <w:bCs/>
      <w:kern w:val="1"/>
      <w:sz w:val="26"/>
      <w:szCs w:val="26"/>
      <w:lang w:val="ru-RU" w:eastAsia="ar-SA" w:bidi="ar-SA"/>
    </w:rPr>
  </w:style>
  <w:style w:type="paragraph" w:styleId="a0">
    <w:name w:val="Body Text"/>
    <w:basedOn w:val="a"/>
    <w:link w:val="a4"/>
    <w:uiPriority w:val="99"/>
    <w:semiHidden/>
    <w:rsid w:val="00E35BD1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locked/>
    <w:rsid w:val="00E35BD1"/>
    <w:rPr>
      <w:rFonts w:ascii="Calibri" w:hAnsi="Calibri" w:cs="font150"/>
      <w:kern w:val="1"/>
      <w:lang w:eastAsia="ar-SA" w:bidi="ar-SA"/>
    </w:rPr>
  </w:style>
  <w:style w:type="character" w:customStyle="1" w:styleId="11">
    <w:name w:val="Основной шрифт абзаца1"/>
    <w:uiPriority w:val="99"/>
    <w:rsid w:val="00E35BD1"/>
  </w:style>
  <w:style w:type="character" w:customStyle="1" w:styleId="12">
    <w:name w:val="Замещающий текст1"/>
    <w:uiPriority w:val="99"/>
    <w:rsid w:val="00E35BD1"/>
    <w:rPr>
      <w:color w:val="808080"/>
    </w:rPr>
  </w:style>
  <w:style w:type="character" w:customStyle="1" w:styleId="a5">
    <w:name w:val="Текст выноски Знак"/>
    <w:uiPriority w:val="99"/>
    <w:rsid w:val="00E35BD1"/>
    <w:rPr>
      <w:rFonts w:ascii="Tahoma" w:hAnsi="Tahoma"/>
      <w:sz w:val="16"/>
    </w:rPr>
  </w:style>
  <w:style w:type="character" w:customStyle="1" w:styleId="a6">
    <w:name w:val="Текст Знак"/>
    <w:uiPriority w:val="99"/>
    <w:rsid w:val="00E35BD1"/>
    <w:rPr>
      <w:rFonts w:ascii="Consolas" w:hAnsi="Consolas"/>
      <w:sz w:val="21"/>
    </w:rPr>
  </w:style>
  <w:style w:type="character" w:customStyle="1" w:styleId="a7">
    <w:name w:val="Верхний колонтитул Знак"/>
    <w:uiPriority w:val="99"/>
    <w:rsid w:val="00E35BD1"/>
  </w:style>
  <w:style w:type="character" w:customStyle="1" w:styleId="a8">
    <w:name w:val="Нижний колонтитул Знак"/>
    <w:uiPriority w:val="99"/>
    <w:rsid w:val="00E35BD1"/>
  </w:style>
  <w:style w:type="character" w:customStyle="1" w:styleId="ListLabel1">
    <w:name w:val="ListLabel 1"/>
    <w:uiPriority w:val="99"/>
    <w:rsid w:val="00E35BD1"/>
  </w:style>
  <w:style w:type="paragraph" w:customStyle="1" w:styleId="a9">
    <w:name w:val="Заголовок"/>
    <w:basedOn w:val="a"/>
    <w:next w:val="a0"/>
    <w:uiPriority w:val="99"/>
    <w:rsid w:val="00E35BD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13">
    <w:name w:val="Название1"/>
    <w:basedOn w:val="a"/>
    <w:uiPriority w:val="99"/>
    <w:rsid w:val="00E35BD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uiPriority w:val="99"/>
    <w:rsid w:val="00E35BD1"/>
    <w:pPr>
      <w:suppressLineNumbers/>
    </w:pPr>
    <w:rPr>
      <w:rFonts w:ascii="Arial" w:hAnsi="Arial" w:cs="Tahoma"/>
    </w:rPr>
  </w:style>
  <w:style w:type="paragraph" w:customStyle="1" w:styleId="15">
    <w:name w:val="Текст выноски1"/>
    <w:uiPriority w:val="99"/>
    <w:rsid w:val="00E35BD1"/>
    <w:pPr>
      <w:widowControl w:val="0"/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16">
    <w:name w:val="Абзац списка1"/>
    <w:uiPriority w:val="99"/>
    <w:rsid w:val="00E35BD1"/>
    <w:pPr>
      <w:widowControl w:val="0"/>
      <w:suppressAutoHyphens/>
      <w:spacing w:after="200" w:line="276" w:lineRule="auto"/>
      <w:ind w:left="720"/>
    </w:pPr>
    <w:rPr>
      <w:rFonts w:cs="font150"/>
      <w:kern w:val="1"/>
      <w:sz w:val="22"/>
      <w:szCs w:val="22"/>
      <w:lang w:eastAsia="ar-SA"/>
    </w:rPr>
  </w:style>
  <w:style w:type="paragraph" w:customStyle="1" w:styleId="aa">
    <w:name w:val="Чертежный"/>
    <w:uiPriority w:val="99"/>
    <w:rsid w:val="00E35BD1"/>
    <w:pPr>
      <w:suppressAutoHyphens/>
      <w:spacing w:line="100" w:lineRule="atLeast"/>
      <w:jc w:val="both"/>
    </w:pPr>
    <w:rPr>
      <w:rFonts w:ascii="ISOCPEUR" w:eastAsia="Times New Roman" w:hAnsi="ISOCPEUR"/>
      <w:i/>
      <w:kern w:val="1"/>
      <w:sz w:val="28"/>
      <w:lang w:val="uk-UA" w:eastAsia="ar-SA"/>
    </w:rPr>
  </w:style>
  <w:style w:type="paragraph" w:customStyle="1" w:styleId="Normal1">
    <w:name w:val="Normal1"/>
    <w:uiPriority w:val="99"/>
    <w:rsid w:val="00E35BD1"/>
    <w:pPr>
      <w:suppressAutoHyphens/>
      <w:spacing w:before="100" w:after="10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Default">
    <w:name w:val="Default"/>
    <w:uiPriority w:val="99"/>
    <w:rsid w:val="00E35BD1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customStyle="1" w:styleId="17">
    <w:name w:val="Текст1"/>
    <w:uiPriority w:val="99"/>
    <w:rsid w:val="00E35BD1"/>
    <w:pPr>
      <w:widowControl w:val="0"/>
      <w:suppressAutoHyphens/>
      <w:spacing w:line="100" w:lineRule="atLeast"/>
    </w:pPr>
    <w:rPr>
      <w:rFonts w:ascii="Consolas" w:hAnsi="Consolas" w:cs="font150"/>
      <w:kern w:val="1"/>
      <w:sz w:val="21"/>
      <w:szCs w:val="21"/>
      <w:lang w:eastAsia="ar-SA"/>
    </w:rPr>
  </w:style>
  <w:style w:type="paragraph" w:styleId="ab">
    <w:name w:val="header"/>
    <w:basedOn w:val="a"/>
    <w:link w:val="18"/>
    <w:uiPriority w:val="99"/>
    <w:semiHidden/>
    <w:rsid w:val="00E35BD1"/>
    <w:pPr>
      <w:widowControl w:val="0"/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8">
    <w:name w:val="Верхний колонтитул Знак1"/>
    <w:link w:val="ab"/>
    <w:uiPriority w:val="99"/>
    <w:semiHidden/>
    <w:locked/>
    <w:rsid w:val="00E35BD1"/>
    <w:rPr>
      <w:rFonts w:ascii="Calibri" w:hAnsi="Calibri" w:cs="font150"/>
      <w:kern w:val="1"/>
      <w:sz w:val="22"/>
      <w:szCs w:val="22"/>
      <w:lang w:val="ru-RU" w:eastAsia="ar-SA" w:bidi="ar-SA"/>
    </w:rPr>
  </w:style>
  <w:style w:type="paragraph" w:styleId="ac">
    <w:name w:val="footer"/>
    <w:basedOn w:val="a"/>
    <w:link w:val="19"/>
    <w:uiPriority w:val="99"/>
    <w:rsid w:val="00E35BD1"/>
    <w:pPr>
      <w:widowControl w:val="0"/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9">
    <w:name w:val="Нижний колонтитул Знак1"/>
    <w:link w:val="ac"/>
    <w:uiPriority w:val="99"/>
    <w:locked/>
    <w:rsid w:val="00E35BD1"/>
    <w:rPr>
      <w:rFonts w:ascii="Calibri" w:hAnsi="Calibri" w:cs="font150"/>
      <w:kern w:val="1"/>
      <w:sz w:val="22"/>
      <w:szCs w:val="22"/>
      <w:lang w:val="ru-RU" w:eastAsia="ar-SA" w:bidi="ar-SA"/>
    </w:rPr>
  </w:style>
  <w:style w:type="paragraph" w:customStyle="1" w:styleId="21">
    <w:name w:val="Основной текст 21"/>
    <w:rsid w:val="00E35BD1"/>
    <w:pPr>
      <w:widowControl w:val="0"/>
      <w:suppressAutoHyphens/>
      <w:spacing w:before="60" w:after="60" w:line="100" w:lineRule="atLeast"/>
      <w:ind w:firstLine="709"/>
      <w:jc w:val="center"/>
    </w:pPr>
    <w:rPr>
      <w:rFonts w:ascii="Times New Roman" w:hAnsi="Times New Roman"/>
      <w:b/>
      <w:kern w:val="1"/>
      <w:sz w:val="24"/>
      <w:lang w:eastAsia="ar-SA"/>
    </w:rPr>
  </w:style>
  <w:style w:type="paragraph" w:customStyle="1" w:styleId="ConsPlusNormal">
    <w:name w:val="ConsPlusNormal"/>
    <w:uiPriority w:val="99"/>
    <w:rsid w:val="00E35BD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a">
    <w:name w:val="Без интервала1"/>
    <w:uiPriority w:val="99"/>
    <w:rsid w:val="00E35BD1"/>
    <w:pPr>
      <w:suppressAutoHyphens/>
      <w:spacing w:line="100" w:lineRule="atLeast"/>
    </w:pPr>
    <w:rPr>
      <w:rFonts w:cs="font150"/>
      <w:kern w:val="1"/>
      <w:sz w:val="22"/>
      <w:szCs w:val="22"/>
      <w:lang w:eastAsia="ar-SA"/>
    </w:rPr>
  </w:style>
  <w:style w:type="character" w:customStyle="1" w:styleId="1b">
    <w:name w:val="Текст выноски Знак1"/>
    <w:link w:val="ad"/>
    <w:uiPriority w:val="99"/>
    <w:semiHidden/>
    <w:locked/>
    <w:rsid w:val="00E35BD1"/>
    <w:rPr>
      <w:rFonts w:ascii="Tahoma" w:hAnsi="Tahoma" w:cs="Tahoma"/>
      <w:kern w:val="1"/>
      <w:sz w:val="16"/>
      <w:szCs w:val="16"/>
      <w:lang w:eastAsia="ar-SA" w:bidi="ar-SA"/>
    </w:rPr>
  </w:style>
  <w:style w:type="paragraph" w:styleId="ad">
    <w:name w:val="Balloon Text"/>
    <w:basedOn w:val="a"/>
    <w:link w:val="1b"/>
    <w:uiPriority w:val="99"/>
    <w:semiHidden/>
    <w:rsid w:val="00E3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024DCE"/>
    <w:rPr>
      <w:rFonts w:ascii="Times New Roman" w:hAnsi="Times New Roman" w:cs="font150"/>
      <w:kern w:val="1"/>
      <w:sz w:val="2"/>
      <w:lang w:eastAsia="ar-SA" w:bidi="ar-SA"/>
    </w:rPr>
  </w:style>
  <w:style w:type="paragraph" w:customStyle="1" w:styleId="ConsPlusCell">
    <w:name w:val="ConsPlusCell"/>
    <w:basedOn w:val="a"/>
    <w:uiPriority w:val="99"/>
    <w:rsid w:val="0014261B"/>
    <w:pPr>
      <w:widowControl w:val="0"/>
      <w:autoSpaceDE w:val="0"/>
      <w:spacing w:after="0" w:line="240" w:lineRule="auto"/>
    </w:pPr>
    <w:rPr>
      <w:rFonts w:ascii="Arial" w:hAnsi="Arial" w:cs="Times New Roman"/>
      <w:kern w:val="2"/>
      <w:sz w:val="20"/>
      <w:szCs w:val="20"/>
      <w:lang w:eastAsia="ru-RU"/>
    </w:rPr>
  </w:style>
  <w:style w:type="paragraph" w:customStyle="1" w:styleId="ae">
    <w:name w:val="Содержимое таблицы"/>
    <w:basedOn w:val="a"/>
    <w:rsid w:val="008F6C63"/>
    <w:pPr>
      <w:widowControl w:val="0"/>
      <w:suppressLineNumber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locked/>
    <w:rsid w:val="008B7327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8B7327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f1">
    <w:name w:val="Normal (Web)"/>
    <w:basedOn w:val="a"/>
    <w:uiPriority w:val="99"/>
    <w:unhideWhenUsed/>
    <w:rsid w:val="008B7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8B7327"/>
    <w:pPr>
      <w:suppressAutoHyphens w:val="0"/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paragraph" w:styleId="af2">
    <w:name w:val="No Spacing"/>
    <w:uiPriority w:val="1"/>
    <w:qFormat/>
    <w:rsid w:val="008B7327"/>
    <w:rPr>
      <w:rFonts w:eastAsia="Times New Roman"/>
      <w:sz w:val="22"/>
      <w:szCs w:val="22"/>
    </w:rPr>
  </w:style>
  <w:style w:type="character" w:customStyle="1" w:styleId="af3">
    <w:name w:val="Основной текст_"/>
    <w:link w:val="7"/>
    <w:rsid w:val="000066EF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5">
    <w:name w:val="Заголовок №5_"/>
    <w:link w:val="50"/>
    <w:rsid w:val="000066EF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f4">
    <w:name w:val="Подпись к таблице_"/>
    <w:link w:val="af5"/>
    <w:rsid w:val="000066E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f3"/>
    <w:rsid w:val="000066EF"/>
    <w:pPr>
      <w:shd w:val="clear" w:color="auto" w:fill="FFFFFF"/>
      <w:suppressAutoHyphens w:val="0"/>
      <w:spacing w:before="240" w:after="780" w:line="278" w:lineRule="exact"/>
      <w:ind w:hanging="1740"/>
      <w:jc w:val="center"/>
    </w:pPr>
    <w:rPr>
      <w:rFonts w:ascii="Times New Roman" w:eastAsia="Times New Roman" w:hAnsi="Times New Roman" w:cs="Times New Roman"/>
      <w:kern w:val="0"/>
      <w:sz w:val="23"/>
      <w:szCs w:val="23"/>
    </w:rPr>
  </w:style>
  <w:style w:type="paragraph" w:customStyle="1" w:styleId="50">
    <w:name w:val="Заголовок №5"/>
    <w:basedOn w:val="a"/>
    <w:link w:val="5"/>
    <w:rsid w:val="000066EF"/>
    <w:pPr>
      <w:shd w:val="clear" w:color="auto" w:fill="FFFFFF"/>
      <w:suppressAutoHyphens w:val="0"/>
      <w:spacing w:after="300" w:line="0" w:lineRule="atLeast"/>
      <w:ind w:hanging="2220"/>
      <w:outlineLvl w:val="4"/>
    </w:pPr>
    <w:rPr>
      <w:rFonts w:ascii="Times New Roman" w:eastAsia="Times New Roman" w:hAnsi="Times New Roman" w:cs="Times New Roman"/>
      <w:kern w:val="0"/>
      <w:sz w:val="23"/>
      <w:szCs w:val="23"/>
    </w:rPr>
  </w:style>
  <w:style w:type="paragraph" w:customStyle="1" w:styleId="af5">
    <w:name w:val="Подпись к таблице"/>
    <w:basedOn w:val="a"/>
    <w:link w:val="af4"/>
    <w:rsid w:val="000066EF"/>
    <w:pPr>
      <w:shd w:val="clear" w:color="auto" w:fill="FFFFFF"/>
      <w:suppressAutoHyphens w:val="0"/>
      <w:spacing w:after="0" w:line="0" w:lineRule="atLeast"/>
    </w:pPr>
    <w:rPr>
      <w:rFonts w:ascii="Times New Roman" w:eastAsia="Times New Roman" w:hAnsi="Times New Roman" w:cs="Times New Roman"/>
      <w:kern w:val="0"/>
      <w:sz w:val="23"/>
      <w:szCs w:val="23"/>
    </w:rPr>
  </w:style>
  <w:style w:type="paragraph" w:customStyle="1" w:styleId="ConsPlusTitle">
    <w:name w:val="ConsPlusTitle"/>
    <w:rsid w:val="00DE67B6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6">
    <w:name w:val="Hyperlink"/>
    <w:unhideWhenUsed/>
    <w:rsid w:val="00DE67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1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B2716-F68C-493A-88D9-C35967F4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87</cp:revision>
  <cp:lastPrinted>2014-07-07T13:51:00Z</cp:lastPrinted>
  <dcterms:created xsi:type="dcterms:W3CDTF">2013-12-16T11:04:00Z</dcterms:created>
  <dcterms:modified xsi:type="dcterms:W3CDTF">2024-01-12T11:23:00Z</dcterms:modified>
</cp:coreProperties>
</file>